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604CAA1E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6C6AE2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663ACC18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36286A">
        <w:rPr>
          <w:rFonts w:asciiTheme="minorHAnsi" w:hAnsiTheme="minorHAnsi" w:cstheme="minorHAnsi"/>
          <w:b/>
          <w:bCs/>
          <w:sz w:val="22"/>
          <w:szCs w:val="22"/>
        </w:rPr>
        <w:t>ROBÓT BUDOWLANYCH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3DC1B424" w14:textId="53529C06" w:rsidR="0052442B" w:rsidRPr="00332BBF" w:rsidRDefault="006C6AE2" w:rsidP="000400FD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6A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87E4DDD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1552F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2031CB06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36286A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51DD" w14:textId="77777777" w:rsidR="00607788" w:rsidRDefault="00607788">
      <w:r>
        <w:separator/>
      </w:r>
    </w:p>
  </w:endnote>
  <w:endnote w:type="continuationSeparator" w:id="0">
    <w:p w14:paraId="295F2196" w14:textId="77777777" w:rsidR="00607788" w:rsidRDefault="0060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4EA09" w14:textId="77777777" w:rsidR="00607788" w:rsidRDefault="00607788">
      <w:r>
        <w:separator/>
      </w:r>
    </w:p>
  </w:footnote>
  <w:footnote w:type="continuationSeparator" w:id="0">
    <w:p w14:paraId="2DB405CF" w14:textId="77777777" w:rsidR="00607788" w:rsidRDefault="00607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00F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0FEF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286A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18B"/>
    <w:rsid w:val="004F6966"/>
    <w:rsid w:val="004F7C05"/>
    <w:rsid w:val="00506B80"/>
    <w:rsid w:val="00510AA1"/>
    <w:rsid w:val="00510D07"/>
    <w:rsid w:val="00511C06"/>
    <w:rsid w:val="005123B1"/>
    <w:rsid w:val="00512D63"/>
    <w:rsid w:val="0051552F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1F3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788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B47E8"/>
    <w:rsid w:val="006C0495"/>
    <w:rsid w:val="006C0F75"/>
    <w:rsid w:val="006C67DB"/>
    <w:rsid w:val="006C6AE2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59F6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510D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17A3B"/>
    <w:rsid w:val="00924A97"/>
    <w:rsid w:val="00925244"/>
    <w:rsid w:val="00926EAE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5095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14F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D768E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0C20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14</cp:revision>
  <cp:lastPrinted>2025-05-09T06:26:00Z</cp:lastPrinted>
  <dcterms:created xsi:type="dcterms:W3CDTF">2024-08-19T07:14:00Z</dcterms:created>
  <dcterms:modified xsi:type="dcterms:W3CDTF">2025-12-02T13:38:00Z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